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802F3E" w:rsidRPr="00696320">
        <w:rPr>
          <w:b/>
        </w:rPr>
        <w:t xml:space="preserve">Załącznik nr </w:t>
      </w:r>
      <w:r w:rsidR="000A1841" w:rsidRPr="00696320">
        <w:rPr>
          <w:b/>
        </w:rPr>
        <w:t>5</w:t>
      </w:r>
    </w:p>
    <w:p w:rsidR="000F6874" w:rsidRP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0A1841" w:rsidRPr="00696320">
        <w:rPr>
          <w:b/>
        </w:rPr>
        <w:t>Wykaz osób</w:t>
      </w:r>
    </w:p>
    <w:p w:rsidR="00640334" w:rsidRDefault="00640334" w:rsidP="000F6874">
      <w:pPr>
        <w:jc w:val="right"/>
        <w:rPr>
          <w:sz w:val="20"/>
          <w:szCs w:val="20"/>
        </w:rPr>
      </w:pPr>
    </w:p>
    <w:p w:rsidR="00802F3E" w:rsidRDefault="0069404E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</w:r>
      <w:r>
        <w:rPr>
          <w:noProof/>
          <w:sz w:val="20"/>
          <w:szCs w:val="20"/>
          <w:lang w:eastAsia="pl-PL"/>
        </w:rPr>
        <w:pict>
          <v:group id="Group 2" o:spid="_x0000_s1026" style="width:168.2pt;height:77.05pt;mso-position-horizontal-relative:char;mso-position-vertical-relative:line" coordsize="3419,1799">
            <v:rect id="Rectangle 3" o:spid="_x0000_s1027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<v:stroke joinstyle="round"/>
            </v:rect>
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19;top:59;width:3167;height:16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<v:stroke joinstyle="round"/>
                <v:textbox>
                  <w:txbxContent>
                    <w:p w:rsidR="00802F3E" w:rsidRDefault="00802F3E"/>
                    <w:p w:rsidR="00802F3E" w:rsidRDefault="00802F3E"/>
                    <w:p w:rsidR="00802F3E" w:rsidRDefault="00802F3E"/>
                    <w:p w:rsidR="00802F3E" w:rsidRDefault="00802F3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Default="000A1841" w:rsidP="000A1841">
      <w:pPr>
        <w:spacing w:line="360" w:lineRule="auto"/>
        <w:jc w:val="both"/>
      </w:pPr>
      <w:bookmarkStart w:id="0" w:name="_GoBack"/>
      <w:bookmarkEnd w:id="0"/>
    </w:p>
    <w:p w:rsidR="00696320" w:rsidRDefault="000A1841" w:rsidP="00E61FD5">
      <w:pPr>
        <w:pStyle w:val="Akapitzlist"/>
        <w:widowControl w:val="0"/>
        <w:snapToGrid w:val="0"/>
        <w:ind w:left="0"/>
        <w:jc w:val="center"/>
        <w:rPr>
          <w:sz w:val="23"/>
          <w:szCs w:val="23"/>
        </w:rPr>
      </w:pPr>
      <w:r w:rsidRPr="00033F8B">
        <w:rPr>
          <w:sz w:val="23"/>
          <w:szCs w:val="23"/>
        </w:rPr>
        <w:t>W związku ze złożeniem oferty w postępowaniu o udzielenie zamówienia publicznego na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7C7EA6" w:rsidRPr="007C7EA6" w:rsidRDefault="00A473EB" w:rsidP="007C7EA6">
      <w:pPr>
        <w:pStyle w:val="Tekstpodstawowy"/>
        <w:jc w:val="both"/>
        <w:rPr>
          <w:sz w:val="23"/>
          <w:szCs w:val="23"/>
        </w:rPr>
      </w:pPr>
      <w:r w:rsidRPr="00F84C79">
        <w:rPr>
          <w:rFonts w:eastAsia="Arial"/>
          <w:b/>
          <w:bCs/>
          <w:iCs/>
          <w:szCs w:val="28"/>
        </w:rPr>
        <w:t>Remont drogi gminnej ul. Moniuszki w Nisku i Remont drogi gminnej ul. Kopernika w miejscowości Zarzecze</w:t>
      </w:r>
      <w:r>
        <w:rPr>
          <w:rFonts w:eastAsia="Arial"/>
          <w:b/>
          <w:bCs/>
          <w:iCs/>
          <w:szCs w:val="28"/>
        </w:rPr>
        <w:t xml:space="preserve"> </w:t>
      </w:r>
      <w:r w:rsidR="007C7EA6" w:rsidRPr="007C7EA6">
        <w:rPr>
          <w:rFonts w:eastAsia="Arial"/>
          <w:b/>
          <w:bCs/>
          <w:iCs/>
          <w:sz w:val="23"/>
          <w:szCs w:val="23"/>
        </w:rPr>
        <w:t>dla części ………..</w:t>
      </w:r>
    </w:p>
    <w:p w:rsidR="001515E8" w:rsidRDefault="001515E8" w:rsidP="00847FF0">
      <w:pPr>
        <w:pStyle w:val="Akapitzlist"/>
        <w:widowControl w:val="0"/>
        <w:snapToGrid w:val="0"/>
        <w:ind w:left="0"/>
        <w:jc w:val="both"/>
        <w:rPr>
          <w:b/>
          <w:sz w:val="23"/>
          <w:szCs w:val="23"/>
        </w:rPr>
      </w:pPr>
    </w:p>
    <w:p w:rsidR="000A1841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Pr="00847FF0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2285"/>
        <w:gridCol w:w="1672"/>
        <w:gridCol w:w="1843"/>
        <w:gridCol w:w="2086"/>
      </w:tblGrid>
      <w:tr w:rsidR="00D0669C" w:rsidTr="00E76C1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B712AF" w:rsidRDefault="00D0669C" w:rsidP="00F47F53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</w:p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D0669C" w:rsidTr="00E76C19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D0669C" w:rsidRPr="004A0FDD" w:rsidRDefault="00D0669C" w:rsidP="00D0669C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D877C7" w:rsidTr="00E76C1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96320" w:rsidRDefault="00696320" w:rsidP="00E76C19">
            <w:pPr>
              <w:snapToGrid w:val="0"/>
              <w:rPr>
                <w:sz w:val="22"/>
              </w:rPr>
            </w:pPr>
          </w:p>
          <w:p w:rsidR="000C690A" w:rsidRPr="001515E8" w:rsidRDefault="00427FE0" w:rsidP="00696320">
            <w:pPr>
              <w:snapToGrid w:val="0"/>
              <w:jc w:val="both"/>
              <w:rPr>
                <w:lang w:eastAsia="pl-PL"/>
              </w:rPr>
            </w:pPr>
            <w:r w:rsidRPr="00696320">
              <w:t>Osoba posiadająca</w:t>
            </w:r>
            <w:r w:rsidR="00D877C7" w:rsidRPr="00696320">
              <w:t xml:space="preserve"> uprawnienia budowlane do kierowania robotami budowlanymi </w:t>
            </w:r>
            <w:r w:rsidR="001515E8" w:rsidRPr="001515E8">
              <w:rPr>
                <w:bCs/>
                <w:u w:val="single"/>
                <w:lang w:eastAsia="pl-PL"/>
              </w:rPr>
              <w:t xml:space="preserve">w specjalności </w:t>
            </w:r>
            <w:r w:rsidR="00EA2BC2">
              <w:rPr>
                <w:bCs/>
                <w:u w:val="single"/>
                <w:lang w:eastAsia="pl-PL"/>
              </w:rPr>
              <w:t>drogowej</w:t>
            </w:r>
            <w:r w:rsidR="001515E8" w:rsidRPr="001515E8">
              <w:rPr>
                <w:bCs/>
                <w:u w:val="single"/>
                <w:lang w:eastAsia="pl-PL"/>
              </w:rPr>
              <w:t xml:space="preserve"> –bez ograniczeń</w:t>
            </w:r>
            <w:r w:rsidR="001515E8">
              <w:rPr>
                <w:bCs/>
                <w:u w:val="single"/>
                <w:lang w:eastAsia="pl-PL"/>
              </w:rPr>
              <w:t>.</w:t>
            </w:r>
          </w:p>
          <w:p w:rsidR="008F5149" w:rsidRDefault="008F5149" w:rsidP="00696320">
            <w:pPr>
              <w:snapToGrid w:val="0"/>
            </w:pPr>
          </w:p>
        </w:tc>
      </w:tr>
      <w:tr w:rsidR="00D0669C" w:rsidTr="00E76C19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D0669C" w:rsidRDefault="00D0669C" w:rsidP="00F47F53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DE4F43" w:rsidRDefault="000A1841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41007D" w:rsidRDefault="0041007D" w:rsidP="00696320">
      <w:pPr>
        <w:jc w:val="both"/>
        <w:rPr>
          <w:sz w:val="18"/>
          <w:szCs w:val="18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696320">
      <w:headerReference w:type="default" r:id="rId7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5B1" w:rsidRDefault="001F45B1" w:rsidP="007E5B5C">
      <w:r>
        <w:separator/>
      </w:r>
    </w:p>
  </w:endnote>
  <w:endnote w:type="continuationSeparator" w:id="0">
    <w:p w:rsidR="001F45B1" w:rsidRDefault="001F45B1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5B1" w:rsidRDefault="001F45B1" w:rsidP="007E5B5C">
      <w:r>
        <w:separator/>
      </w:r>
    </w:p>
  </w:footnote>
  <w:footnote w:type="continuationSeparator" w:id="0">
    <w:p w:rsidR="001F45B1" w:rsidRDefault="001F45B1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4" w:rsidRPr="0041007D" w:rsidRDefault="00410724" w:rsidP="0041007D">
    <w:pPr>
      <w:pStyle w:val="Nagwek"/>
      <w:tabs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9109C"/>
    <w:rsid w:val="001A06ED"/>
    <w:rsid w:val="001F45B1"/>
    <w:rsid w:val="001F48FF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172A"/>
    <w:rsid w:val="005C7147"/>
    <w:rsid w:val="006112D4"/>
    <w:rsid w:val="0062015E"/>
    <w:rsid w:val="00631F9A"/>
    <w:rsid w:val="00640334"/>
    <w:rsid w:val="0067562E"/>
    <w:rsid w:val="00687C0A"/>
    <w:rsid w:val="0069404E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C342D"/>
    <w:rsid w:val="007C7EA6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D60DF"/>
    <w:rsid w:val="009D6ECE"/>
    <w:rsid w:val="009E0082"/>
    <w:rsid w:val="00A06436"/>
    <w:rsid w:val="00A176DC"/>
    <w:rsid w:val="00A42B91"/>
    <w:rsid w:val="00A473EB"/>
    <w:rsid w:val="00A728A8"/>
    <w:rsid w:val="00A848A1"/>
    <w:rsid w:val="00AC31B1"/>
    <w:rsid w:val="00AD01A2"/>
    <w:rsid w:val="00AF338A"/>
    <w:rsid w:val="00B65C44"/>
    <w:rsid w:val="00B70C29"/>
    <w:rsid w:val="00BA2228"/>
    <w:rsid w:val="00BA4C80"/>
    <w:rsid w:val="00BC1322"/>
    <w:rsid w:val="00BC353C"/>
    <w:rsid w:val="00BE3317"/>
    <w:rsid w:val="00C06809"/>
    <w:rsid w:val="00C11BDC"/>
    <w:rsid w:val="00C203D6"/>
    <w:rsid w:val="00C32438"/>
    <w:rsid w:val="00C811C3"/>
    <w:rsid w:val="00CA36D5"/>
    <w:rsid w:val="00CC3A26"/>
    <w:rsid w:val="00CD2490"/>
    <w:rsid w:val="00CD27CA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C19"/>
    <w:rsid w:val="00E82D70"/>
    <w:rsid w:val="00EA2BC2"/>
    <w:rsid w:val="00EB23F1"/>
    <w:rsid w:val="00ED6EAB"/>
    <w:rsid w:val="00ED7818"/>
    <w:rsid w:val="00EE4D46"/>
    <w:rsid w:val="00F2351D"/>
    <w:rsid w:val="00F47F53"/>
    <w:rsid w:val="00F65933"/>
    <w:rsid w:val="00FC3315"/>
    <w:rsid w:val="00FD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249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D2490"/>
  </w:style>
  <w:style w:type="character" w:customStyle="1" w:styleId="WW-Absatz-Standardschriftart">
    <w:name w:val="WW-Absatz-Standardschriftart"/>
    <w:rsid w:val="00CD2490"/>
  </w:style>
  <w:style w:type="character" w:customStyle="1" w:styleId="WW-Absatz-Standardschriftart1">
    <w:name w:val="WW-Absatz-Standardschriftart1"/>
    <w:rsid w:val="00CD2490"/>
  </w:style>
  <w:style w:type="character" w:customStyle="1" w:styleId="WW-Absatz-Standardschriftart11">
    <w:name w:val="WW-Absatz-Standardschriftart11"/>
    <w:rsid w:val="00CD2490"/>
  </w:style>
  <w:style w:type="character" w:customStyle="1" w:styleId="WW-Absatz-Standardschriftart111">
    <w:name w:val="WW-Absatz-Standardschriftart111"/>
    <w:rsid w:val="00CD2490"/>
  </w:style>
  <w:style w:type="character" w:customStyle="1" w:styleId="Domylnaczcionkaakapitu2">
    <w:name w:val="Domyślna czcionka akapitu2"/>
    <w:rsid w:val="00CD2490"/>
  </w:style>
  <w:style w:type="character" w:customStyle="1" w:styleId="WW8Num2z0">
    <w:name w:val="WW8Num2z0"/>
    <w:rsid w:val="00CD2490"/>
    <w:rPr>
      <w:rFonts w:ascii="Symbol" w:eastAsia="Times New Roman" w:hAnsi="Symbol" w:cs="Times New Roman"/>
    </w:rPr>
  </w:style>
  <w:style w:type="character" w:customStyle="1" w:styleId="WW8Num2z1">
    <w:name w:val="WW8Num2z1"/>
    <w:rsid w:val="00CD2490"/>
    <w:rPr>
      <w:rFonts w:ascii="Courier New" w:hAnsi="Courier New" w:cs="Courier New"/>
    </w:rPr>
  </w:style>
  <w:style w:type="character" w:customStyle="1" w:styleId="WW8Num2z2">
    <w:name w:val="WW8Num2z2"/>
    <w:rsid w:val="00CD2490"/>
    <w:rPr>
      <w:rFonts w:ascii="Wingdings" w:hAnsi="Wingdings"/>
    </w:rPr>
  </w:style>
  <w:style w:type="character" w:customStyle="1" w:styleId="WW8Num2z3">
    <w:name w:val="WW8Num2z3"/>
    <w:rsid w:val="00CD2490"/>
    <w:rPr>
      <w:rFonts w:ascii="Symbol" w:hAnsi="Symbol"/>
    </w:rPr>
  </w:style>
  <w:style w:type="character" w:customStyle="1" w:styleId="Domylnaczcionkaakapitu1">
    <w:name w:val="Domyślna czcionka akapitu1"/>
    <w:rsid w:val="00CD2490"/>
  </w:style>
  <w:style w:type="paragraph" w:customStyle="1" w:styleId="Nagwek2">
    <w:name w:val="Nagłówek2"/>
    <w:basedOn w:val="Normalny"/>
    <w:next w:val="Tekstpodstawowy"/>
    <w:rsid w:val="00CD249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CD2490"/>
    <w:pPr>
      <w:spacing w:after="120"/>
    </w:pPr>
  </w:style>
  <w:style w:type="paragraph" w:styleId="Lista">
    <w:name w:val="List"/>
    <w:basedOn w:val="Tekstpodstawowy"/>
    <w:semiHidden/>
    <w:rsid w:val="00CD2490"/>
    <w:rPr>
      <w:rFonts w:cs="Tahoma"/>
    </w:rPr>
  </w:style>
  <w:style w:type="paragraph" w:customStyle="1" w:styleId="Podpis2">
    <w:name w:val="Podpis2"/>
    <w:basedOn w:val="Normalny"/>
    <w:rsid w:val="00CD249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2490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CD249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CD2490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CD249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2010-03-18T10:11:00Z</cp:lastPrinted>
  <dcterms:created xsi:type="dcterms:W3CDTF">2018-05-28T07:38:00Z</dcterms:created>
  <dcterms:modified xsi:type="dcterms:W3CDTF">2018-09-25T11:51:00Z</dcterms:modified>
</cp:coreProperties>
</file>